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4BF07140"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2B2B58">
        <w:rPr>
          <w:rFonts w:cs="Calibri"/>
          <w:b/>
          <w:caps/>
          <w:kern w:val="28"/>
        </w:rPr>
        <w:t>02514</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2F1968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620767" w:rsidRPr="00620767">
        <w:rPr>
          <w:rFonts w:ascii="Calibri" w:hAnsi="Calibri" w:cs="Arial"/>
          <w:b/>
          <w:i/>
          <w:snapToGrid w:val="0"/>
          <w:color w:val="000000"/>
          <w:sz w:val="22"/>
          <w:szCs w:val="22"/>
        </w:rPr>
        <w:t>Wymiana stolarki okiennej w budynku usług technicznych Rejonu Energetycznego Sanok – ściana wschodnia budynku</w:t>
      </w:r>
      <w:r w:rsidRPr="005A442B">
        <w:rPr>
          <w:rFonts w:ascii="Calibri" w:hAnsi="Calibri" w:cs="Arial"/>
          <w:snapToGrid w:val="0"/>
          <w:color w:val="000000"/>
          <w:sz w:val="22"/>
          <w:szCs w:val="22"/>
        </w:rPr>
        <w:t>”</w:t>
      </w:r>
      <w:r w:rsidR="00D56AEC">
        <w:rPr>
          <w:rFonts w:ascii="Calibri" w:hAnsi="Calibri" w:cs="Arial"/>
          <w:snapToGrid w:val="0"/>
          <w:color w:val="000000"/>
          <w:sz w:val="22"/>
          <w:szCs w:val="22"/>
        </w:rPr>
        <w:t>.</w:t>
      </w:r>
      <w:bookmarkStart w:id="5" w:name="_GoBack"/>
      <w:bookmarkEnd w:id="5"/>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B9EAA64" w:rsidR="009E5DB8" w:rsidRDefault="00B24C4F" w:rsidP="00A8557F">
      <w:pPr>
        <w:pStyle w:val="NRI"/>
      </w:pPr>
      <w:r w:rsidRPr="002B2B58">
        <w:rPr>
          <w:lang w:eastAsia="pl-PL"/>
        </w:rPr>
        <w:t>OSOBA UPRAWNIONA</w:t>
      </w:r>
      <w:r w:rsidR="009E5DB8" w:rsidRPr="002B2B58">
        <w:rPr>
          <w:lang w:eastAsia="pl-PL"/>
        </w:rPr>
        <w:t xml:space="preserve"> DO</w:t>
      </w:r>
      <w:r w:rsidR="009E5DB8" w:rsidRPr="00E3006E">
        <w:rPr>
          <w:lang w:eastAsia="pl-PL"/>
        </w:rPr>
        <w:t xml:space="preserve">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2B2B58">
      <w:pPr>
        <w:pStyle w:val="Nr"/>
        <w:keepNext/>
        <w:numPr>
          <w:ilvl w:val="0"/>
          <w:numId w:val="0"/>
        </w:numPr>
        <w:spacing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4F1CA55E"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2B2B58">
        <w:rPr>
          <w:rFonts w:asciiTheme="minorHAnsi" w:hAnsiTheme="minorHAnsi" w:cstheme="minorHAnsi"/>
        </w:rPr>
        <w:t>:</w:t>
      </w:r>
    </w:p>
    <w:p w14:paraId="5EB2EB9D" w14:textId="58885262" w:rsidR="00CF4476" w:rsidRPr="00842D63" w:rsidRDefault="00D56AEC"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D56AEC"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56AEC"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D56AEC"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E8A28" w14:textId="77777777" w:rsidR="00C15AF1" w:rsidRDefault="00C15AF1" w:rsidP="004A302B">
      <w:pPr>
        <w:spacing w:line="240" w:lineRule="auto"/>
      </w:pPr>
      <w:r>
        <w:separator/>
      </w:r>
    </w:p>
  </w:endnote>
  <w:endnote w:type="continuationSeparator" w:id="0">
    <w:p w14:paraId="76C6BE1D" w14:textId="77777777" w:rsidR="00C15AF1" w:rsidRDefault="00C15AF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A37F2E8"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56AE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56AE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7CF19" w14:textId="77777777" w:rsidR="00C15AF1" w:rsidRDefault="00C15AF1" w:rsidP="004A302B">
      <w:pPr>
        <w:spacing w:line="240" w:lineRule="auto"/>
      </w:pPr>
      <w:r>
        <w:separator/>
      </w:r>
    </w:p>
  </w:footnote>
  <w:footnote w:type="continuationSeparator" w:id="0">
    <w:p w14:paraId="48A79F8D" w14:textId="77777777" w:rsidR="00C15AF1" w:rsidRDefault="00C15AF1"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D56AE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B58"/>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0767"/>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5AF1"/>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6AEC"/>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POST/DYS/OR/OZ/02514/2025                         </dmsv2SWPP2ObjectNumber>
    <dmsv2SWPP2SumMD5 xmlns="http://schemas.microsoft.com/sharepoint/v3">e3ec376cca116e7137caee9428944684</dmsv2SWPP2SumMD5>
    <dmsv2BaseMoved xmlns="http://schemas.microsoft.com/sharepoint/v3">false</dmsv2BaseMoved>
    <dmsv2BaseIsSensitive xmlns="http://schemas.microsoft.com/sharepoint/v3">true</dmsv2BaseIsSensitive>
    <dmsv2SWPP2IDSWPP2 xmlns="http://schemas.microsoft.com/sharepoint/v3">686301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22860051</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XD3KHSRJV2AP-1441292327-7614</_dlc_DocId>
    <_dlc_DocIdUrl xmlns="a19cb1c7-c5c7-46d4-85ae-d83685407bba">
      <Url>https://swpp2.dms.gkpge.pl/sites/38/_layouts/15/DocIdRedir.aspx?ID=XD3KHSRJV2AP-1441292327-7614</Url>
      <Description>XD3KHSRJV2AP-1441292327-7614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48D0C-510C-447F-B418-600E1D3DDC95}">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39654CA-5083-494D-8DB9-FF4055356492}"/>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383229C-7CAA-4D8C-BD21-FF3810E61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1159</Words>
  <Characters>6957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Stawarz Lidia [PGE Dystr. O.Rzeszów]</cp:lastModifiedBy>
  <cp:revision>8</cp:revision>
  <cp:lastPrinted>2020-02-27T07:25:00Z</cp:lastPrinted>
  <dcterms:created xsi:type="dcterms:W3CDTF">2025-03-18T07:04:00Z</dcterms:created>
  <dcterms:modified xsi:type="dcterms:W3CDTF">2025-07-04T06:52:00Z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0242e2c7-ad25-45a5-8cc8-e91c73aff26d</vt:lpwstr>
  </property>
</Properties>
</file>